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612216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8651F">
        <w:rPr>
          <w:rFonts w:ascii="Garamond" w:hAnsi="Garamond"/>
          <w:sz w:val="24"/>
          <w:szCs w:val="24"/>
        </w:rPr>
        <w:t>2</w:t>
      </w:r>
      <w:r w:rsidR="00330893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738FB175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30893" w:rsidRPr="00113FE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https://zakazky.zcu.cz/contract_display_6689.html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55E60F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30893">
        <w:rPr>
          <w:rFonts w:ascii="Garamond" w:hAnsi="Garamond" w:cs="Arial"/>
          <w:b/>
          <w:sz w:val="22"/>
          <w:szCs w:val="22"/>
        </w:rPr>
        <w:t>04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B60306">
        <w:rPr>
          <w:rFonts w:ascii="Garamond" w:hAnsi="Garamond" w:cs="Arial"/>
          <w:b/>
          <w:sz w:val="22"/>
          <w:szCs w:val="22"/>
        </w:rPr>
        <w:t>0</w:t>
      </w:r>
      <w:r w:rsidR="00330893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30893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0DF9B" w14:textId="77777777" w:rsidR="00DC5072" w:rsidRDefault="00DC5072" w:rsidP="00795AAC">
      <w:r>
        <w:separator/>
      </w:r>
    </w:p>
  </w:endnote>
  <w:endnote w:type="continuationSeparator" w:id="0">
    <w:p w14:paraId="18D0C8F5" w14:textId="77777777" w:rsidR="00DC5072" w:rsidRDefault="00DC507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F169D" w14:textId="77777777" w:rsidR="00DC5072" w:rsidRDefault="00DC5072" w:rsidP="00795AAC">
      <w:r>
        <w:separator/>
      </w:r>
    </w:p>
  </w:footnote>
  <w:footnote w:type="continuationSeparator" w:id="0">
    <w:p w14:paraId="798E77A5" w14:textId="77777777" w:rsidR="00DC5072" w:rsidRDefault="00DC507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065EE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4C91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0893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C6861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35BD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4554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47C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5F3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2E61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306"/>
    <w:rsid w:val="00B6058D"/>
    <w:rsid w:val="00B64F72"/>
    <w:rsid w:val="00B75A72"/>
    <w:rsid w:val="00B80DD9"/>
    <w:rsid w:val="00B8651F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0AE8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400B"/>
    <w:rsid w:val="00DC5072"/>
    <w:rsid w:val="00DC5ED1"/>
    <w:rsid w:val="00DE07A5"/>
    <w:rsid w:val="00DE1864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89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WdRBDSliWkvY4hrBQqne+6BY3qFtwwwyKzve5ZhHbj4=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irYET1HWBj0uF/flGlpz6tBhW+tZl0l1OyPRKD7+SY8=</DigestValue>
    </Reference>
  </SignedInfo>
  <SignatureValue>O2n9xU/ATDdcfXeeXNhnNCqD3Ao5dvxTT2PrH84ToI5mxan6/SmYiBu+XWKP1DooLQAYGPGh139P
h4zr7+FUQeWKaJw4SY4z4QA9q1u76KpF19LcVsLR6mThf1wiKd1SfSfGxcK2AM9NsW5LgmZCmcOJ
qsMVS6G62ml/X197Mp3UXTi3je9dozJla0bsVEnylWKXhzvLp9yPDBInTmvYP9HGaKQQ6oPg1hOu
6PM5YctZhRAboZFC1JraDzBm6hm88D8OXVH9wyd4XtntAp0hvg/5VkXU7yqUs8bDc8/NDt0RXJ94
7LPcJ5fhwXXG5WxyW133M6PyP5eHWuRAH5QF7A==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RC6BbxgPuEM27UVOKSRrlLca/0d9x7jsHHBCCnsNOao=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DnoeK8+l9rX94FaRSG38YJ+9oxJfgOkiNLtYKU5y1+Q=</DigestValue>
      </Reference>
      <Reference URI="/word/endnotes.xml?ContentType=application/vnd.openxmlformats-officedocument.wordprocessingml.endnotes+xml">
        <DigestMethod Algorithm="http://www.w3.org/2001/04/xmlenc#sha256"/>
        <DigestValue>SXM8jUIc6PZ2LKRHVf0T9OULNcVX0gW7zHlOVbWgbzc=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VVDVbUqTZGX/fu8napg3hyG3NKQkgUjV3KygDOAJkZY=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C52VxhoDaIXNV2pnCFZ0KypeQ4jJxdLBwwsE266ZDOI=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2024-03-18T08:29:30Z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2024-03-18T08:29:30Z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53</cp:revision>
  <cp:lastPrinted>2018-08-08T13:48:00Z</cp:lastPrinted>
  <dcterms:created xsi:type="dcterms:W3CDTF">2022-05-19T08:18:00Z</dcterms:created>
  <dcterms:modified xsi:type="dcterms:W3CDTF">2024-03-18T08:29:00Z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